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983132" w:rsidRPr="007B7199" w14:paraId="13C7D44A" w14:textId="77777777" w:rsidTr="003025F4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14:paraId="2D96F87E" w14:textId="0B05C018" w:rsidR="00983132" w:rsidRPr="007B7199" w:rsidRDefault="009A5CA5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680BFA">
              <w:rPr>
                <w:rFonts w:cs="Arial"/>
                <w:sz w:val="22"/>
                <w:szCs w:val="22"/>
              </w:rPr>
              <w:t>NPK, a.s. - zpracování projektové dokumentace stavebních úprav pro instalaci lékařských technologií pořizovaných v rámci programu IROP v roce 2020 a na poskytování služeb autorského dozoru</w:t>
            </w:r>
            <w:bookmarkStart w:id="0" w:name="_GoBack"/>
            <w:bookmarkEnd w:id="0"/>
          </w:p>
        </w:tc>
      </w:tr>
      <w:tr w:rsidR="00FE1F7D" w:rsidRPr="007B7199" w14:paraId="5D2AA45F" w14:textId="669F53D2" w:rsidTr="00FE1F7D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FE1F7D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FE1F7D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51F0F2B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7C5EB11" w14:textId="26CD2A66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45A8A">
              <w:rPr>
                <w:rFonts w:asciiTheme="minorHAnsi" w:hAnsiTheme="minorHAnsi" w:cs="Calibri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ED7A566" w14:textId="27E047F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E45A8A">
              <w:rPr>
                <w:rFonts w:asciiTheme="minorHAnsi" w:hAnsiTheme="minorHAnsi" w:cstheme="minorHAnsi"/>
                <w:color w:val="FF0000"/>
              </w:rPr>
              <w:t>(doplní dodavatel; u plátce DPH zveřejněný účet ve smyslu § 96 zákona o DPH)</w:t>
            </w:r>
          </w:p>
        </w:tc>
      </w:tr>
      <w:tr w:rsidR="00FF1CD2" w:rsidRPr="007B7199" w:rsidDel="001A748D" w14:paraId="31065F31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2E9ABE70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4FA2D8B" w14:textId="589C44F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CB1DDE7" w14:textId="3201DB16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297A79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03552BA4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6496D04" w14:textId="6B9A16C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</w:t>
            </w:r>
            <w:r>
              <w:rPr>
                <w:rFonts w:asciiTheme="minorHAnsi" w:hAnsiTheme="minorHAnsi"/>
              </w:rPr>
              <w:t>y</w:t>
            </w:r>
            <w:r w:rsidRPr="003025F4">
              <w:rPr>
                <w:rFonts w:asciiTheme="minorHAnsi" w:hAnsiTheme="minorHAnsi"/>
              </w:rPr>
              <w:t xml:space="preserve"> oprávněn</w:t>
            </w:r>
            <w:r>
              <w:rPr>
                <w:rFonts w:asciiTheme="minorHAnsi" w:hAnsiTheme="minorHAnsi"/>
              </w:rPr>
              <w:t xml:space="preserve">é jednat ve věcech technických: </w:t>
            </w:r>
            <w:r w:rsidRPr="003025F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69E7F955" w14:textId="027EC0C0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CA5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7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5CA5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8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DE8DC-EDB0-4429-B1EF-9DB91E46C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213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1812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8</cp:revision>
  <cp:lastPrinted>2018-10-15T06:15:00Z</cp:lastPrinted>
  <dcterms:created xsi:type="dcterms:W3CDTF">2020-01-10T08:26:00Z</dcterms:created>
  <dcterms:modified xsi:type="dcterms:W3CDTF">2020-02-03T18:45:00Z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